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B91" w:rsidRPr="00772CFC" w:rsidRDefault="00F13B91" w:rsidP="00F13B91">
      <w:pPr>
        <w:pStyle w:val="Ttul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caps/>
        </w:rPr>
      </w:pPr>
      <w:r w:rsidRPr="00772CFC">
        <w:rPr>
          <w:rFonts w:ascii="Calibri" w:hAnsi="Calibri"/>
          <w:caps/>
        </w:rPr>
        <w:t>fundación  universitaria Los libertadores</w:t>
      </w:r>
    </w:p>
    <w:p w:rsidR="00F13B91" w:rsidRPr="00772CFC" w:rsidRDefault="00F13B91" w:rsidP="00F13B91">
      <w:pPr>
        <w:pStyle w:val="Subttu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rPr>
      </w:pPr>
      <w:r w:rsidRPr="00772CFC">
        <w:rPr>
          <w:rFonts w:ascii="Calibri" w:hAnsi="Calibri"/>
        </w:rPr>
        <w:t xml:space="preserve">ESPECIALIZACIÓN en INFORMÁTICA Y MULTIMEDIA EN EDUCACION </w:t>
      </w:r>
    </w:p>
    <w:p w:rsidR="00F13B91" w:rsidRPr="00772CFC"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p>
    <w:p w:rsidR="00F13B91" w:rsidRDefault="001A7865"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Pr>
          <w:rFonts w:ascii="Calibri" w:hAnsi="Calibri"/>
          <w:b/>
          <w:caps/>
        </w:rPr>
        <w:t>ANTE</w:t>
      </w:r>
      <w:r w:rsidR="00F13B91" w:rsidRPr="00772CFC">
        <w:rPr>
          <w:rFonts w:ascii="Calibri" w:hAnsi="Calibri"/>
          <w:b/>
          <w:caps/>
        </w:rPr>
        <w:t>PROYECTO</w:t>
      </w:r>
      <w:r w:rsidR="00F13B91">
        <w:rPr>
          <w:rFonts w:ascii="Calibri" w:hAnsi="Calibri"/>
          <w:b/>
          <w:caps/>
        </w:rPr>
        <w:t xml:space="preserve"> DE INTERVENCIÓN</w:t>
      </w:r>
    </w:p>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p w:rsidR="004D18D8" w:rsidRDefault="004D18D8" w:rsidP="004D18D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A03041">
        <w:rPr>
          <w:rFonts w:ascii="Calibri" w:hAnsi="Calibri"/>
        </w:rPr>
        <w:t>PARA CONSTRUIR EL TITULO UTILICE LA PLANTILLA A CONTINUACIÓN.  EL TITULO SE CONSTRUYE INCLUYENDO A) LA FINALIDAD PEDAGÓGICA DE LA TRANSFORMACIÓN QUE SE PROPONE B) LOS SUJETOS SOBRE LOS QUE RECAERÁ LA ACCIÓN TRANSFORMADORA C) LA UBICACIÓN DE ESTOS SUJETOS, LA INSTITUCIÓN, LA CIUDAD, LA REGIÓN D) LAS HERRAMIENTAS QUE SE EMPLEARAN PARA IMPLEMENTAR LA TRANSFORMACIÓN</w:t>
      </w:r>
    </w:p>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82"/>
        <w:gridCol w:w="5649"/>
        <w:gridCol w:w="2268"/>
        <w:gridCol w:w="847"/>
      </w:tblGrid>
      <w:tr w:rsidR="00F13B91" w:rsidRPr="006F4BAF" w:rsidTr="0072278C">
        <w:tc>
          <w:tcPr>
            <w:tcW w:w="4382" w:type="dxa"/>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6F4BAF">
              <w:rPr>
                <w:rFonts w:ascii="Calibri" w:hAnsi="Calibri"/>
                <w:b/>
              </w:rPr>
              <w:t>TÍTULO</w:t>
            </w:r>
          </w:p>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Observe el ejemplo</w:t>
            </w:r>
          </w:p>
        </w:tc>
        <w:tc>
          <w:tcPr>
            <w:tcW w:w="5649" w:type="dxa"/>
            <w:vAlign w:val="center"/>
          </w:tcPr>
          <w:p w:rsidR="00EA2417" w:rsidRPr="00734FC8" w:rsidRDefault="00734FC8" w:rsidP="00734F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6F4BAF">
              <w:rPr>
                <w:rFonts w:ascii="Calibri" w:hAnsi="Calibri"/>
                <w:i/>
              </w:rPr>
              <w:t xml:space="preserve"> (a)  Mejoramiento de los resultados de la</w:t>
            </w:r>
            <w:r>
              <w:rPr>
                <w:rFonts w:ascii="Calibri" w:hAnsi="Calibri"/>
                <w:i/>
              </w:rPr>
              <w:t xml:space="preserve">s pruebas saber en la comprensión lectora </w:t>
            </w:r>
            <w:r w:rsidRPr="006F4BAF">
              <w:rPr>
                <w:rFonts w:ascii="Calibri" w:hAnsi="Calibri"/>
                <w:i/>
              </w:rPr>
              <w:t xml:space="preserve"> (b) en estudiantes de</w:t>
            </w:r>
            <w:r>
              <w:rPr>
                <w:rFonts w:ascii="Calibri" w:hAnsi="Calibri"/>
                <w:i/>
              </w:rPr>
              <w:t>l</w:t>
            </w:r>
            <w:r w:rsidRPr="006F4BAF">
              <w:rPr>
                <w:rFonts w:ascii="Calibri" w:hAnsi="Calibri"/>
                <w:i/>
              </w:rPr>
              <w:t xml:space="preserve"> </w:t>
            </w:r>
            <w:r>
              <w:rPr>
                <w:rFonts w:ascii="Calibri" w:hAnsi="Calibri"/>
                <w:i/>
              </w:rPr>
              <w:t>grado noveno</w:t>
            </w:r>
            <w:r w:rsidRPr="006F4BAF">
              <w:rPr>
                <w:rFonts w:ascii="Calibri" w:hAnsi="Calibri"/>
                <w:i/>
              </w:rPr>
              <w:t xml:space="preserve"> (c) de la institución educativa </w:t>
            </w:r>
            <w:r>
              <w:rPr>
                <w:rFonts w:ascii="Calibri" w:hAnsi="Calibri"/>
                <w:i/>
              </w:rPr>
              <w:t>ESCUELA NORMAL SUPERIOR FARALLONES DE CALI</w:t>
            </w:r>
            <w:r w:rsidRPr="006F4BAF">
              <w:rPr>
                <w:rFonts w:ascii="Calibri" w:hAnsi="Calibri"/>
                <w:i/>
              </w:rPr>
              <w:t xml:space="preserve">, (d) mediante </w:t>
            </w:r>
            <w:r>
              <w:rPr>
                <w:rFonts w:ascii="Calibri" w:hAnsi="Calibri"/>
              </w:rPr>
              <w:t>la utilización de recursos y herramientas brindadas por las TICS</w:t>
            </w:r>
            <w:r w:rsidRPr="006F4BAF">
              <w:rPr>
                <w:rFonts w:ascii="Calibri" w:hAnsi="Calibri"/>
                <w:i/>
              </w:rPr>
              <w:t>.</w:t>
            </w:r>
          </w:p>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sidRPr="00C769FF">
              <w:rPr>
                <w:rFonts w:ascii="Calibri" w:hAnsi="Calibri"/>
                <w:b/>
                <w:color w:val="A6A6A6"/>
              </w:rPr>
              <w:t>REVISION DEL TUTOR</w:t>
            </w:r>
          </w:p>
          <w:p w:rsidR="004816D7" w:rsidRPr="00C769FF" w:rsidRDefault="004816D7"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i/>
                <w:color w:val="A6A6A6"/>
              </w:rPr>
            </w:pPr>
            <w:r w:rsidRPr="00C769FF">
              <w:rPr>
                <w:rFonts w:ascii="Calibri" w:hAnsi="Calibri"/>
                <w:i/>
                <w:color w:val="A6A6A6"/>
              </w:rPr>
              <w:t>No escriba nada en los campos de esta columna</w:t>
            </w:r>
          </w:p>
        </w:tc>
      </w:tr>
      <w:tr w:rsidR="00F13B91" w:rsidRPr="006F4BAF" w:rsidTr="0072278C">
        <w:trPr>
          <w:trHeight w:val="294"/>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Pr>
                <w:rFonts w:ascii="Calibri" w:hAnsi="Calibri"/>
                <w:b/>
              </w:rPr>
              <w:t xml:space="preserve">A). </w:t>
            </w:r>
            <w:r w:rsidRPr="0072278C">
              <w:rPr>
                <w:rFonts w:ascii="Calibri" w:hAnsi="Calibri"/>
                <w:b/>
              </w:rPr>
              <w:t>FINALIDAD PEDAGOGICA</w:t>
            </w:r>
          </w:p>
          <w:p w:rsidR="00F13B91" w:rsidRPr="006F4BAF" w:rsidRDefault="00F13B91" w:rsidP="007227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sidRPr="006F4BAF">
              <w:rPr>
                <w:rFonts w:ascii="Calibri" w:hAnsi="Calibri"/>
              </w:rPr>
              <w:t>¿Qué se busca?</w:t>
            </w:r>
          </w:p>
          <w:p w:rsidR="00F13B91" w:rsidRPr="006F4BAF" w:rsidRDefault="00F13B91"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rPr>
            </w:pPr>
            <w:r w:rsidRPr="006F4BAF">
              <w:rPr>
                <w:rFonts w:ascii="Calibri" w:hAnsi="Calibri"/>
              </w:rPr>
              <w:t>La finalidad pedagógica, social o cultural del proyecto</w:t>
            </w:r>
            <w:r>
              <w:rPr>
                <w:rFonts w:ascii="Calibri" w:hAnsi="Calibri"/>
              </w:rPr>
              <w:t xml:space="preserve">. </w:t>
            </w:r>
          </w:p>
        </w:tc>
        <w:tc>
          <w:tcPr>
            <w:tcW w:w="5649" w:type="dxa"/>
            <w:vMerge w:val="restart"/>
            <w:vAlign w:val="center"/>
          </w:tcPr>
          <w:p w:rsidR="004816D7" w:rsidRPr="00C769FF" w:rsidRDefault="00EA2417" w:rsidP="004816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sidRPr="00AE0812">
              <w:rPr>
                <w:rFonts w:asciiTheme="minorHAnsi" w:hAnsiTheme="minorHAnsi" w:cstheme="minorHAnsi"/>
                <w:sz w:val="28"/>
                <w:szCs w:val="28"/>
              </w:rPr>
              <w:t>Mejoramiento de la comprensión lectora en nuestros estudiantes a través de ayudas multimediales en entornos web.</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293"/>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sidRPr="00C769FF">
              <w:rPr>
                <w:rFonts w:ascii="Calibri" w:hAnsi="Calibri"/>
                <w:b/>
                <w:color w:val="A6A6A6"/>
              </w:rPr>
              <w:t>OBSERVACIONES</w:t>
            </w:r>
          </w:p>
        </w:tc>
      </w:tr>
      <w:tr w:rsidR="00F13B91" w:rsidRPr="006F4BAF" w:rsidTr="0072278C">
        <w:trPr>
          <w:trHeight w:val="461"/>
        </w:trPr>
        <w:tc>
          <w:tcPr>
            <w:tcW w:w="4382" w:type="dxa"/>
            <w:vMerge/>
            <w:tcBorders>
              <w:bottom w:val="single" w:sz="4" w:space="0" w:color="000000"/>
            </w:tcBorders>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tcBorders>
              <w:bottom w:val="single" w:sz="4" w:space="0" w:color="000000"/>
            </w:tcBorders>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tcBorders>
              <w:bottom w:val="single" w:sz="4" w:space="0" w:color="000000"/>
            </w:tcBorders>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145"/>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sidRPr="0072278C">
              <w:rPr>
                <w:rFonts w:ascii="Calibri" w:hAnsi="Calibri"/>
                <w:b/>
              </w:rPr>
              <w:t>SUJETOS</w:t>
            </w:r>
          </w:p>
          <w:p w:rsidR="00F13B91" w:rsidRPr="006F4BAF" w:rsidRDefault="00F13B91" w:rsidP="007227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sidRPr="006F4BAF">
              <w:rPr>
                <w:rFonts w:ascii="Calibri" w:hAnsi="Calibri"/>
              </w:rPr>
              <w:t>¿A quién?</w:t>
            </w:r>
          </w:p>
        </w:tc>
        <w:tc>
          <w:tcPr>
            <w:tcW w:w="5649" w:type="dxa"/>
            <w:vMerge w:val="restart"/>
            <w:vAlign w:val="center"/>
          </w:tcPr>
          <w:p w:rsidR="004816D7" w:rsidRPr="00C769FF" w:rsidRDefault="00EA2417" w:rsidP="004816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AE0812">
              <w:rPr>
                <w:rFonts w:asciiTheme="minorHAnsi" w:hAnsiTheme="minorHAnsi" w:cstheme="minorHAnsi"/>
                <w:sz w:val="28"/>
                <w:szCs w:val="28"/>
              </w:rPr>
              <w:t>Va dirigido a los estudiantes del grado 9  de la institución educativa Escuela Normal Superior Farallones de Cali con edades entre los 12 y los 15 años ( de carácter mixta).</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72278C" w:rsidRPr="0072278C" w:rsidRDefault="00D13C53"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Pr>
                <w:rFonts w:ascii="Calibri" w:hAnsi="Calibri"/>
                <w:b/>
              </w:rPr>
              <w:t>UBICACIÓN</w:t>
            </w:r>
          </w:p>
          <w:p w:rsidR="00F13B91" w:rsidRPr="006F4BAF" w:rsidRDefault="00F13B91" w:rsidP="007227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sidRPr="006F4BAF">
              <w:rPr>
                <w:rFonts w:ascii="Calibri" w:hAnsi="Calibri"/>
              </w:rPr>
              <w:t>¿Dónde?</w:t>
            </w:r>
          </w:p>
        </w:tc>
        <w:tc>
          <w:tcPr>
            <w:tcW w:w="5649" w:type="dxa"/>
            <w:vMerge w:val="restart"/>
            <w:vAlign w:val="center"/>
          </w:tcPr>
          <w:p w:rsidR="00491434" w:rsidRDefault="00491434" w:rsidP="00EA241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heme="minorHAnsi"/>
                <w:sz w:val="28"/>
                <w:szCs w:val="28"/>
              </w:rPr>
            </w:pPr>
            <w:r>
              <w:rPr>
                <w:rFonts w:cstheme="minorHAnsi"/>
                <w:sz w:val="28"/>
                <w:szCs w:val="28"/>
              </w:rPr>
              <w:t>Escuela Normal Superior farallones de Cali,  sede principal. S</w:t>
            </w:r>
            <w:r w:rsidRPr="00AE0812">
              <w:rPr>
                <w:rFonts w:cstheme="minorHAnsi"/>
                <w:sz w:val="28"/>
                <w:szCs w:val="28"/>
              </w:rPr>
              <w:t>e</w:t>
            </w:r>
            <w:r>
              <w:rPr>
                <w:rFonts w:cstheme="minorHAnsi"/>
                <w:sz w:val="28"/>
                <w:szCs w:val="28"/>
              </w:rPr>
              <w:t xml:space="preserve"> e</w:t>
            </w:r>
            <w:r w:rsidRPr="00AE0812">
              <w:rPr>
                <w:rFonts w:cstheme="minorHAnsi"/>
                <w:sz w:val="28"/>
                <w:szCs w:val="28"/>
              </w:rPr>
              <w:t xml:space="preserve">ncuentra ubicada en la </w:t>
            </w:r>
            <w:r>
              <w:rPr>
                <w:rFonts w:cstheme="minorHAnsi"/>
                <w:sz w:val="28"/>
                <w:szCs w:val="28"/>
              </w:rPr>
              <w:t xml:space="preserve">    </w:t>
            </w:r>
          </w:p>
          <w:p w:rsidR="00CB3084" w:rsidRPr="00C769FF" w:rsidRDefault="00491434" w:rsidP="00EA241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color w:val="A6A6A6"/>
              </w:rPr>
            </w:pPr>
            <w:r w:rsidRPr="00AE0812">
              <w:rPr>
                <w:rFonts w:cstheme="minorHAnsi"/>
                <w:sz w:val="28"/>
                <w:szCs w:val="28"/>
              </w:rPr>
              <w:t>carrera 22 No. 2-65 Oeste Barrio Libertadores, Comuna 3.</w:t>
            </w:r>
            <w:r>
              <w:rPr>
                <w:rFonts w:cstheme="minorHAnsi"/>
                <w:sz w:val="28"/>
                <w:szCs w:val="28"/>
              </w:rPr>
              <w:t>Cali-valle.</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sidRPr="0072278C">
              <w:rPr>
                <w:rFonts w:ascii="Calibri" w:hAnsi="Calibri"/>
                <w:b/>
              </w:rPr>
              <w:t>METODO Y HERRAMIENTAS</w:t>
            </w:r>
          </w:p>
          <w:p w:rsidR="00F13B91" w:rsidRPr="006F4BAF" w:rsidRDefault="00F13B91" w:rsidP="007227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sidRPr="006F4BAF">
              <w:rPr>
                <w:rFonts w:ascii="Calibri" w:hAnsi="Calibri"/>
              </w:rPr>
              <w:lastRenderedPageBreak/>
              <w:t>¿Cómo?</w:t>
            </w:r>
          </w:p>
        </w:tc>
        <w:tc>
          <w:tcPr>
            <w:tcW w:w="5649" w:type="dxa"/>
            <w:vMerge w:val="restart"/>
            <w:vAlign w:val="center"/>
          </w:tcPr>
          <w:p w:rsidR="00491434" w:rsidRPr="00C769FF" w:rsidRDefault="00491434" w:rsidP="0049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Pr>
                <w:rFonts w:ascii="Calibri" w:hAnsi="Calibri"/>
              </w:rPr>
              <w:lastRenderedPageBreak/>
              <w:t>M</w:t>
            </w:r>
            <w:r w:rsidR="0072278C">
              <w:rPr>
                <w:rFonts w:ascii="Calibri" w:hAnsi="Calibri"/>
              </w:rPr>
              <w:t>ediante</w:t>
            </w:r>
            <w:r>
              <w:rPr>
                <w:rFonts w:ascii="Calibri" w:hAnsi="Calibri"/>
              </w:rPr>
              <w:t xml:space="preserve"> una página web donde </w:t>
            </w:r>
            <w:r w:rsidR="00765E90">
              <w:rPr>
                <w:rFonts w:ascii="Calibri" w:hAnsi="Calibri"/>
              </w:rPr>
              <w:t>incluiremos</w:t>
            </w:r>
            <w:r>
              <w:rPr>
                <w:rFonts w:ascii="Calibri" w:hAnsi="Calibri"/>
              </w:rPr>
              <w:t xml:space="preserve"> videos</w:t>
            </w:r>
            <w:r w:rsidR="00984502">
              <w:rPr>
                <w:rFonts w:ascii="Calibri" w:hAnsi="Calibri"/>
              </w:rPr>
              <w:t xml:space="preserve"> y </w:t>
            </w:r>
            <w:r w:rsidR="00984502">
              <w:rPr>
                <w:rFonts w:ascii="Calibri" w:hAnsi="Calibri"/>
              </w:rPr>
              <w:lastRenderedPageBreak/>
              <w:t>otros recursos multimediales</w:t>
            </w:r>
            <w:r w:rsidR="0072278C">
              <w:rPr>
                <w:rFonts w:ascii="Calibri" w:hAnsi="Calibri"/>
              </w:rPr>
              <w:t xml:space="preserve"> </w:t>
            </w:r>
          </w:p>
          <w:p w:rsidR="00CB3084" w:rsidRPr="00C769FF"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lastRenderedPageBreak/>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F13B91" w:rsidRDefault="00F13B91" w:rsidP="001A78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center"/>
              <w:rPr>
                <w:rFonts w:ascii="Calibri" w:hAnsi="Calibri"/>
                <w:b/>
              </w:rPr>
            </w:pPr>
            <w:r w:rsidRPr="006F4BAF">
              <w:rPr>
                <w:rFonts w:ascii="Calibri" w:hAnsi="Calibri"/>
                <w:b/>
              </w:rPr>
              <w:t>Título completo</w:t>
            </w:r>
          </w:p>
          <w:p w:rsidR="000B6991" w:rsidRPr="000B6991" w:rsidRDefault="000B6991" w:rsidP="001A78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center"/>
              <w:rPr>
                <w:rFonts w:ascii="Calibri" w:hAnsi="Calibri"/>
              </w:rPr>
            </w:pPr>
            <w:r w:rsidRPr="000B6991">
              <w:rPr>
                <w:rFonts w:ascii="Calibri" w:hAnsi="Calibri"/>
              </w:rPr>
              <w:t>Ahora ensamble el título completo a partir de las secciones anteriores</w:t>
            </w:r>
          </w:p>
        </w:tc>
        <w:tc>
          <w:tcPr>
            <w:tcW w:w="5649" w:type="dxa"/>
            <w:vMerge w:val="restart"/>
            <w:vAlign w:val="center"/>
          </w:tcPr>
          <w:p w:rsidR="00AC3735" w:rsidRPr="00C769FF" w:rsidRDefault="001A7865" w:rsidP="00AC373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Pr>
                <w:rFonts w:ascii="Calibri" w:hAnsi="Calibri"/>
              </w:rPr>
              <w:t>Mejoramiento de las h</w:t>
            </w:r>
            <w:r w:rsidR="00AC3735">
              <w:rPr>
                <w:rFonts w:ascii="Calibri" w:hAnsi="Calibri"/>
              </w:rPr>
              <w:t>abilidades de comprensión lectora en estudiantes de 9º gra</w:t>
            </w:r>
            <w:r w:rsidR="005E3F11">
              <w:rPr>
                <w:rFonts w:ascii="Calibri" w:hAnsi="Calibri"/>
              </w:rPr>
              <w:t xml:space="preserve">do, </w:t>
            </w:r>
            <w:r w:rsidR="00AC3735">
              <w:rPr>
                <w:rFonts w:ascii="Calibri" w:hAnsi="Calibri"/>
              </w:rPr>
              <w:t>jornada mañana de la Escuela Normal Superior Farallones de Cali,</w:t>
            </w:r>
            <w:r>
              <w:rPr>
                <w:rFonts w:ascii="Calibri" w:hAnsi="Calibri"/>
              </w:rPr>
              <w:t xml:space="preserve"> </w:t>
            </w:r>
            <w:r w:rsidR="00AC3735">
              <w:rPr>
                <w:rFonts w:ascii="Calibri" w:hAnsi="Calibri"/>
              </w:rPr>
              <w:t>mediante la utilización de recursos y herramientas brindadas por las TICS</w:t>
            </w:r>
          </w:p>
          <w:p w:rsidR="00F13B91" w:rsidRPr="00C769FF" w:rsidRDefault="00F13B91"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bl>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ab/>
      </w:r>
    </w:p>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82"/>
        <w:gridCol w:w="8200"/>
        <w:gridCol w:w="564"/>
      </w:tblGrid>
      <w:tr w:rsidR="00F13B91" w:rsidRPr="005A1B6F" w:rsidTr="00433B0C">
        <w:tc>
          <w:tcPr>
            <w:tcW w:w="4382" w:type="dxa"/>
            <w:vAlign w:val="center"/>
          </w:tcPr>
          <w:p w:rsidR="00F13B91" w:rsidRPr="005A1B6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b/>
              </w:rPr>
              <w:t>PRODUCTO DEL PROYECTO</w:t>
            </w:r>
          </w:p>
        </w:tc>
        <w:tc>
          <w:tcPr>
            <w:tcW w:w="8200" w:type="dxa"/>
          </w:tcPr>
          <w:p w:rsidR="00F13B91" w:rsidRPr="005A1B6F" w:rsidRDefault="00F13B91" w:rsidP="00433B0C">
            <w:pPr>
              <w:rPr>
                <w:rFonts w:ascii="Calibri" w:hAnsi="Calibri"/>
                <w:i/>
              </w:rPr>
            </w:pPr>
            <w:r>
              <w:rPr>
                <w:rFonts w:ascii="Calibri" w:hAnsi="Calibri"/>
                <w:i/>
                <w:sz w:val="20"/>
              </w:rPr>
              <w:t xml:space="preserve">De acuerdo a los tipos de productos propuestos por el tutor, </w:t>
            </w:r>
            <w:r w:rsidR="00433B0C">
              <w:rPr>
                <w:rFonts w:ascii="Calibri" w:hAnsi="Calibri"/>
                <w:i/>
                <w:sz w:val="20"/>
              </w:rPr>
              <w:t>seleccione el que corresponde</w:t>
            </w:r>
          </w:p>
        </w:tc>
        <w:tc>
          <w:tcPr>
            <w:tcW w:w="564" w:type="dxa"/>
            <w:vAlign w:val="center"/>
          </w:tcPr>
          <w:p w:rsidR="00F13B91" w:rsidRPr="006F4BA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Pr>
                <w:rFonts w:ascii="Calibri" w:hAnsi="Calibri"/>
                <w:b/>
              </w:rPr>
              <w:t>X</w:t>
            </w:r>
          </w:p>
        </w:tc>
      </w:tr>
      <w:tr w:rsidR="00CB3084" w:rsidRPr="005A1B6F" w:rsidTr="00433B0C">
        <w:trPr>
          <w:trHeight w:val="212"/>
        </w:trPr>
        <w:tc>
          <w:tcPr>
            <w:tcW w:w="4382" w:type="dxa"/>
            <w:vMerge w:val="restart"/>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r w:rsidRPr="005A1B6F">
              <w:rPr>
                <w:rFonts w:ascii="Calibri" w:hAnsi="Calibri"/>
                <w:b/>
              </w:rPr>
              <w:t>Resultado final del trabajo de investigación</w:t>
            </w:r>
          </w:p>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right"/>
              <w:rPr>
                <w:rFonts w:ascii="Calibri" w:hAnsi="Calibri"/>
              </w:rPr>
            </w:pPr>
          </w:p>
        </w:tc>
        <w:tc>
          <w:tcPr>
            <w:tcW w:w="8200" w:type="dxa"/>
          </w:tcPr>
          <w:p w:rsidR="00CB3084" w:rsidRPr="005A1B6F"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Proyecto de aula aplicación de software</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Proyecto de aula desarrollo de software</w:t>
            </w:r>
          </w:p>
        </w:tc>
        <w:tc>
          <w:tcPr>
            <w:tcW w:w="564" w:type="dxa"/>
          </w:tcPr>
          <w:p w:rsidR="00CB3084" w:rsidRPr="005A1B6F" w:rsidRDefault="00917DDE"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 xml:space="preserve"> X</w:t>
            </w: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OVA de un tema o asignatura</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WEB Institucional</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Diseño e implementación de plan de informática</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Moodle para blearning</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Emisora Escolar</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Anuario Escolar</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Redes sociales en educación</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localizado</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de caso</w:t>
            </w:r>
          </w:p>
        </w:tc>
        <w:tc>
          <w:tcPr>
            <w:tcW w:w="564" w:type="dxa"/>
          </w:tcPr>
          <w:p w:rsidR="00CB3084" w:rsidRPr="005A1B6F" w:rsidRDefault="00B91D10"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r>
              <w:rPr>
                <w:rFonts w:ascii="Calibri" w:hAnsi="Calibri"/>
                <w:noProof/>
                <w:lang w:val="es-ES" w:eastAsia="es-ES"/>
              </w:rPr>
              <w:t xml:space="preserve"> X</w:t>
            </w: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de tendencias</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Otro</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433B0C" w:rsidRPr="005A1B6F" w:rsidTr="00433B0C">
        <w:trPr>
          <w:trHeight w:val="321"/>
        </w:trPr>
        <w:tc>
          <w:tcPr>
            <w:tcW w:w="4382" w:type="dxa"/>
            <w:vMerge/>
            <w:vAlign w:val="center"/>
          </w:tcPr>
          <w:p w:rsidR="00433B0C"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433B0C"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Cual:</w:t>
            </w:r>
          </w:p>
        </w:tc>
        <w:tc>
          <w:tcPr>
            <w:tcW w:w="564" w:type="dxa"/>
          </w:tcPr>
          <w:p w:rsidR="00433B0C"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bl>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p>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Pr>
          <w:rFonts w:ascii="Calibri" w:hAnsi="Calibri"/>
          <w:b/>
          <w:caps/>
        </w:rPr>
        <w:t>Integrantes del grupo</w:t>
      </w:r>
    </w:p>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95"/>
        <w:gridCol w:w="3685"/>
        <w:gridCol w:w="4467"/>
      </w:tblGrid>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lang w:val="en-US"/>
              </w:rPr>
            </w:pPr>
            <w:r w:rsidRPr="00CB3084">
              <w:rPr>
                <w:rFonts w:ascii="Calibri" w:hAnsi="Calibri"/>
                <w:b/>
                <w:caps/>
              </w:rPr>
              <w:t>#</w:t>
            </w:r>
          </w:p>
        </w:tc>
        <w:tc>
          <w:tcPr>
            <w:tcW w:w="439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nombre</w:t>
            </w:r>
          </w:p>
        </w:tc>
        <w:tc>
          <w:tcPr>
            <w:tcW w:w="368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CELULAR</w:t>
            </w:r>
          </w:p>
        </w:tc>
        <w:tc>
          <w:tcPr>
            <w:tcW w:w="4467"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CORREO</w:t>
            </w:r>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lastRenderedPageBreak/>
              <w:t>1</w:t>
            </w:r>
          </w:p>
        </w:tc>
        <w:tc>
          <w:tcPr>
            <w:tcW w:w="4395" w:type="dxa"/>
            <w:shd w:val="clear" w:color="auto" w:fill="auto"/>
          </w:tcPr>
          <w:p w:rsidR="00CB3084" w:rsidRPr="00CB3084" w:rsidRDefault="00B91D10"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rubiela vinasco cortes</w:t>
            </w:r>
          </w:p>
        </w:tc>
        <w:tc>
          <w:tcPr>
            <w:tcW w:w="3685" w:type="dxa"/>
            <w:shd w:val="clear" w:color="auto" w:fill="auto"/>
          </w:tcPr>
          <w:p w:rsidR="00CB3084" w:rsidRPr="00CB3084" w:rsidRDefault="00B91D10" w:rsidP="00B91D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Pr>
                <w:rFonts w:ascii="Calibri" w:hAnsi="Calibri"/>
                <w:b/>
                <w:caps/>
              </w:rPr>
              <w:t>3122249729</w:t>
            </w:r>
          </w:p>
        </w:tc>
        <w:tc>
          <w:tcPr>
            <w:tcW w:w="4467" w:type="dxa"/>
            <w:shd w:val="clear" w:color="auto" w:fill="auto"/>
          </w:tcPr>
          <w:p w:rsidR="00CB3084" w:rsidRPr="00CB3084" w:rsidRDefault="005B0570"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rPr>
              <w:t>rubielavinasco@gmail.com</w:t>
            </w:r>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2</w:t>
            </w:r>
          </w:p>
        </w:tc>
        <w:tc>
          <w:tcPr>
            <w:tcW w:w="4395" w:type="dxa"/>
            <w:shd w:val="clear" w:color="auto" w:fill="auto"/>
          </w:tcPr>
          <w:p w:rsidR="00CB3084" w:rsidRPr="00CB3084" w:rsidRDefault="00B91D10"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lucelly teresa ruiz muñoz</w:t>
            </w:r>
          </w:p>
        </w:tc>
        <w:tc>
          <w:tcPr>
            <w:tcW w:w="3685" w:type="dxa"/>
            <w:shd w:val="clear" w:color="auto" w:fill="auto"/>
          </w:tcPr>
          <w:p w:rsidR="00CB3084" w:rsidRPr="00CB3084" w:rsidRDefault="00B91D10" w:rsidP="00B91D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Pr>
                <w:rFonts w:ascii="Calibri" w:hAnsi="Calibri"/>
                <w:b/>
                <w:caps/>
              </w:rPr>
              <w:t>3163132526</w:t>
            </w:r>
          </w:p>
        </w:tc>
        <w:tc>
          <w:tcPr>
            <w:tcW w:w="4467" w:type="dxa"/>
            <w:shd w:val="clear" w:color="auto" w:fill="auto"/>
          </w:tcPr>
          <w:p w:rsidR="00CB3084" w:rsidRPr="00CB3084" w:rsidRDefault="005B0570"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rPr>
              <w:t>luterum@gmail.com</w:t>
            </w:r>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3</w:t>
            </w:r>
          </w:p>
        </w:tc>
        <w:tc>
          <w:tcPr>
            <w:tcW w:w="4395" w:type="dxa"/>
            <w:shd w:val="clear" w:color="auto" w:fill="auto"/>
          </w:tcPr>
          <w:p w:rsidR="00CB3084" w:rsidRPr="00CB3084" w:rsidRDefault="00B91D10"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o</w:t>
            </w:r>
            <w:r w:rsidR="00917DDE">
              <w:rPr>
                <w:rFonts w:ascii="Calibri" w:hAnsi="Calibri"/>
                <w:b/>
                <w:caps/>
              </w:rPr>
              <w:t>rlando castillA</w:t>
            </w:r>
            <w:r>
              <w:rPr>
                <w:rFonts w:ascii="Calibri" w:hAnsi="Calibri"/>
                <w:b/>
                <w:caps/>
              </w:rPr>
              <w:t xml:space="preserve"> araujo</w:t>
            </w:r>
          </w:p>
        </w:tc>
        <w:tc>
          <w:tcPr>
            <w:tcW w:w="3685" w:type="dxa"/>
            <w:shd w:val="clear" w:color="auto" w:fill="auto"/>
          </w:tcPr>
          <w:p w:rsidR="00CB3084" w:rsidRPr="00CB3084" w:rsidRDefault="00917DDE" w:rsidP="00B91D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Pr>
                <w:rFonts w:ascii="Calibri" w:hAnsi="Calibri"/>
                <w:b/>
                <w:caps/>
              </w:rPr>
              <w:t>3117652313</w:t>
            </w:r>
          </w:p>
        </w:tc>
        <w:tc>
          <w:tcPr>
            <w:tcW w:w="4467" w:type="dxa"/>
            <w:shd w:val="clear" w:color="auto" w:fill="auto"/>
          </w:tcPr>
          <w:p w:rsidR="00CB3084" w:rsidRPr="00CB3084" w:rsidRDefault="00917DDE"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rPr>
              <w:t>orlandocastilla.a@gmail.com</w:t>
            </w:r>
          </w:p>
        </w:tc>
      </w:tr>
    </w:tbl>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p w:rsidR="00F13B91" w:rsidRPr="001F52AA"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1F52AA">
        <w:rPr>
          <w:rFonts w:ascii="Calibri" w:hAnsi="Calibri"/>
          <w:b/>
        </w:rPr>
        <w:t>PERFIL DE LOS INTEGRANTES</w:t>
      </w:r>
    </w:p>
    <w:p w:rsidR="00433B0C"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977"/>
        <w:gridCol w:w="1418"/>
        <w:gridCol w:w="850"/>
        <w:gridCol w:w="4253"/>
        <w:gridCol w:w="2976"/>
      </w:tblGrid>
      <w:tr w:rsidR="001F52AA" w:rsidRPr="00C769FF" w:rsidTr="00C769FF">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No</w:t>
            </w:r>
          </w:p>
        </w:tc>
        <w:tc>
          <w:tcPr>
            <w:tcW w:w="2977"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PREGRADO EN</w:t>
            </w:r>
          </w:p>
        </w:tc>
        <w:tc>
          <w:tcPr>
            <w:tcW w:w="1418"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AÑOS DE DOCENCIA</w:t>
            </w:r>
          </w:p>
        </w:tc>
        <w:tc>
          <w:tcPr>
            <w:tcW w:w="850"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JORN</w:t>
            </w:r>
          </w:p>
        </w:tc>
        <w:tc>
          <w:tcPr>
            <w:tcW w:w="4253"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AREA EN QUE SE DESEMPEÑA</w:t>
            </w: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ACTIVIDADES JORNADA CONTRARIA</w:t>
            </w:r>
          </w:p>
        </w:tc>
      </w:tr>
      <w:tr w:rsidR="001F52AA" w:rsidRPr="00C769FF" w:rsidTr="00C769FF">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1</w:t>
            </w:r>
          </w:p>
        </w:tc>
        <w:tc>
          <w:tcPr>
            <w:tcW w:w="2977" w:type="dxa"/>
            <w:shd w:val="clear" w:color="auto" w:fill="auto"/>
          </w:tcPr>
          <w:p w:rsidR="001F52AA" w:rsidRPr="00C769FF" w:rsidRDefault="005B0570"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Lic. filosofía</w:t>
            </w:r>
          </w:p>
        </w:tc>
        <w:tc>
          <w:tcPr>
            <w:tcW w:w="1418" w:type="dxa"/>
            <w:shd w:val="clear" w:color="auto" w:fill="auto"/>
          </w:tcPr>
          <w:p w:rsidR="001F52AA" w:rsidRPr="00C769FF" w:rsidRDefault="005B0570"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33</w:t>
            </w:r>
          </w:p>
        </w:tc>
        <w:tc>
          <w:tcPr>
            <w:tcW w:w="850" w:type="dxa"/>
            <w:shd w:val="clear" w:color="auto" w:fill="auto"/>
          </w:tcPr>
          <w:p w:rsidR="001F52AA" w:rsidRPr="00C769FF" w:rsidRDefault="005B0570"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maña</w:t>
            </w:r>
          </w:p>
        </w:tc>
        <w:tc>
          <w:tcPr>
            <w:tcW w:w="4253" w:type="dxa"/>
            <w:shd w:val="clear" w:color="auto" w:fill="auto"/>
          </w:tcPr>
          <w:p w:rsidR="001F52AA" w:rsidRPr="00C769FF" w:rsidRDefault="005B0570"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Sociales</w:t>
            </w: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1F52AA" w:rsidRPr="00C769FF" w:rsidTr="00C769FF">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2</w:t>
            </w:r>
          </w:p>
        </w:tc>
        <w:tc>
          <w:tcPr>
            <w:tcW w:w="2977" w:type="dxa"/>
            <w:shd w:val="clear" w:color="auto" w:fill="auto"/>
          </w:tcPr>
          <w:p w:rsidR="001F52AA" w:rsidRPr="00C769FF" w:rsidRDefault="005B0570"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Lic. Lenguas Modernas</w:t>
            </w:r>
          </w:p>
        </w:tc>
        <w:tc>
          <w:tcPr>
            <w:tcW w:w="1418" w:type="dxa"/>
            <w:shd w:val="clear" w:color="auto" w:fill="auto"/>
          </w:tcPr>
          <w:p w:rsidR="001F52AA" w:rsidRPr="00C769FF" w:rsidRDefault="005B0570"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24</w:t>
            </w:r>
          </w:p>
        </w:tc>
        <w:tc>
          <w:tcPr>
            <w:tcW w:w="850" w:type="dxa"/>
            <w:shd w:val="clear" w:color="auto" w:fill="auto"/>
          </w:tcPr>
          <w:p w:rsidR="001F52AA" w:rsidRPr="00C769FF" w:rsidRDefault="005B0570"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Maña</w:t>
            </w:r>
          </w:p>
        </w:tc>
        <w:tc>
          <w:tcPr>
            <w:tcW w:w="4253" w:type="dxa"/>
            <w:shd w:val="clear" w:color="auto" w:fill="auto"/>
          </w:tcPr>
          <w:p w:rsidR="001F52AA" w:rsidRPr="00C769FF" w:rsidRDefault="005B0570"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Ingles</w:t>
            </w: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1F52AA" w:rsidRPr="00C769FF" w:rsidTr="00C769FF">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3</w:t>
            </w:r>
          </w:p>
        </w:tc>
        <w:tc>
          <w:tcPr>
            <w:tcW w:w="2977" w:type="dxa"/>
            <w:shd w:val="clear" w:color="auto" w:fill="auto"/>
          </w:tcPr>
          <w:p w:rsidR="001F52AA" w:rsidRPr="00C769FF" w:rsidRDefault="005B0570"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Lic. Dibujo Mecánico</w:t>
            </w:r>
          </w:p>
        </w:tc>
        <w:tc>
          <w:tcPr>
            <w:tcW w:w="1418" w:type="dxa"/>
            <w:shd w:val="clear" w:color="auto" w:fill="auto"/>
          </w:tcPr>
          <w:p w:rsidR="001F52AA" w:rsidRPr="00C769FF" w:rsidRDefault="005B0570"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17</w:t>
            </w:r>
          </w:p>
        </w:tc>
        <w:tc>
          <w:tcPr>
            <w:tcW w:w="850" w:type="dxa"/>
            <w:shd w:val="clear" w:color="auto" w:fill="auto"/>
          </w:tcPr>
          <w:p w:rsidR="001F52AA" w:rsidRPr="00C769FF" w:rsidRDefault="005B0570"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Tarde</w:t>
            </w:r>
          </w:p>
        </w:tc>
        <w:tc>
          <w:tcPr>
            <w:tcW w:w="4253" w:type="dxa"/>
            <w:shd w:val="clear" w:color="auto" w:fill="auto"/>
          </w:tcPr>
          <w:p w:rsidR="001F52AA" w:rsidRPr="00C769FF" w:rsidRDefault="005B0570"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Dibujo Técnico</w:t>
            </w:r>
          </w:p>
        </w:tc>
        <w:tc>
          <w:tcPr>
            <w:tcW w:w="2976" w:type="dxa"/>
            <w:shd w:val="clear" w:color="auto" w:fill="auto"/>
          </w:tcPr>
          <w:p w:rsidR="001F52AA" w:rsidRPr="00C769FF" w:rsidRDefault="005B0570"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Sistemas</w:t>
            </w:r>
          </w:p>
        </w:tc>
      </w:tr>
    </w:tbl>
    <w:p w:rsidR="00433B0C"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2977"/>
        <w:gridCol w:w="281"/>
        <w:gridCol w:w="3121"/>
        <w:gridCol w:w="635"/>
        <w:gridCol w:w="3192"/>
        <w:gridCol w:w="564"/>
      </w:tblGrid>
      <w:tr w:rsidR="00400B7B" w:rsidRPr="00C769FF" w:rsidTr="00C769FF">
        <w:tc>
          <w:tcPr>
            <w:tcW w:w="13146" w:type="dxa"/>
            <w:gridSpan w:val="7"/>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r w:rsidRPr="00C769FF">
              <w:rPr>
                <w:rFonts w:ascii="Calibri" w:eastAsia="Times New Roman" w:hAnsi="Calibri"/>
                <w:b/>
                <w:color w:val="auto"/>
                <w:sz w:val="22"/>
                <w:lang w:val="es-CO" w:eastAsia="es-CO"/>
              </w:rPr>
              <w:t>OBSERVACIONES DEL TUTOR</w:t>
            </w:r>
          </w:p>
        </w:tc>
      </w:tr>
      <w:tr w:rsidR="00400B7B" w:rsidRPr="00C769FF" w:rsidTr="00C769FF">
        <w:tc>
          <w:tcPr>
            <w:tcW w:w="13146" w:type="dxa"/>
            <w:gridSpan w:val="7"/>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tc>
      </w:tr>
      <w:tr w:rsidR="00400B7B" w:rsidRPr="00C769FF" w:rsidTr="00C769FF">
        <w:tc>
          <w:tcPr>
            <w:tcW w:w="2376"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ANTEPROYECTO PARA:</w:t>
            </w:r>
          </w:p>
        </w:tc>
        <w:tc>
          <w:tcPr>
            <w:tcW w:w="2977"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INICIAR TRABAJO. APROBADO</w:t>
            </w:r>
          </w:p>
        </w:tc>
        <w:tc>
          <w:tcPr>
            <w:tcW w:w="281"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121"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 xml:space="preserve">CORRECION. REALIZAR AJUSTES </w:t>
            </w:r>
          </w:p>
        </w:tc>
        <w:tc>
          <w:tcPr>
            <w:tcW w:w="635"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192"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REFORMULACION COMPLETA</w:t>
            </w:r>
          </w:p>
        </w:tc>
        <w:tc>
          <w:tcPr>
            <w:tcW w:w="564"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r>
      <w:tr w:rsidR="00400B7B" w:rsidRPr="00C769FF" w:rsidTr="00C769FF">
        <w:tc>
          <w:tcPr>
            <w:tcW w:w="5353"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tc>
        <w:tc>
          <w:tcPr>
            <w:tcW w:w="4037" w:type="dxa"/>
            <w:gridSpan w:val="3"/>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756"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r>
      <w:tr w:rsidR="00400B7B" w:rsidRPr="00C769FF" w:rsidTr="00C769FF">
        <w:tc>
          <w:tcPr>
            <w:tcW w:w="5353"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NOMBRE DEL TUTOR</w:t>
            </w:r>
          </w:p>
        </w:tc>
        <w:tc>
          <w:tcPr>
            <w:tcW w:w="4037" w:type="dxa"/>
            <w:gridSpan w:val="3"/>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FIRMA</w:t>
            </w:r>
          </w:p>
        </w:tc>
        <w:tc>
          <w:tcPr>
            <w:tcW w:w="3756"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FECHA</w:t>
            </w:r>
          </w:p>
        </w:tc>
      </w:tr>
    </w:tbl>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F13B91" w:rsidRPr="00EF6A68"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caps/>
        </w:rPr>
      </w:pPr>
    </w:p>
    <w:sectPr w:rsidR="00F13B91" w:rsidRPr="00EF6A68" w:rsidSect="00F13B91">
      <w:headerReference w:type="even" r:id="rId7"/>
      <w:headerReference w:type="default" r:id="rId8"/>
      <w:footerReference w:type="even" r:id="rId9"/>
      <w:footerReference w:type="default" r:id="rId10"/>
      <w:pgSz w:w="15840" w:h="12240" w:orient="landscape"/>
      <w:pgMar w:top="1312" w:right="1417" w:bottom="1418" w:left="1417" w:header="150" w:footer="720" w:gutter="0"/>
      <w:pgBorders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E49" w:rsidRDefault="004B2E49">
      <w:r>
        <w:separator/>
      </w:r>
    </w:p>
  </w:endnote>
  <w:endnote w:type="continuationSeparator" w:id="1">
    <w:p w:rsidR="004B2E49" w:rsidRDefault="004B2E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ヒラギノ角ゴ Pro W3">
    <w:altName w:val="MS Mincho"/>
    <w:charset w:val="80"/>
    <w:family w:val="auto"/>
    <w:pitch w:val="variable"/>
    <w:sig w:usb0="00000000" w:usb1="00000000" w:usb2="01000407" w:usb3="00000000" w:csb0="0002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8D8" w:rsidRDefault="004D18D8">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8D8" w:rsidRDefault="004D18D8">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E49" w:rsidRDefault="004B2E49">
      <w:r>
        <w:separator/>
      </w:r>
    </w:p>
  </w:footnote>
  <w:footnote w:type="continuationSeparator" w:id="1">
    <w:p w:rsidR="004B2E49" w:rsidRDefault="004B2E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8D8" w:rsidRPr="00AB7BDA" w:rsidRDefault="00D13C53" w:rsidP="00F13B91">
    <w:pPr>
      <w:pStyle w:val="Encabezado"/>
    </w:pPr>
    <w:r>
      <w:rPr>
        <w:noProof/>
        <w:lang w:val="es-MX" w:eastAsia="es-MX"/>
      </w:rPr>
      <w:drawing>
        <wp:inline distT="0" distB="0" distL="0" distR="0">
          <wp:extent cx="1885950" cy="438150"/>
          <wp:effectExtent l="19050" t="0" r="0" b="0"/>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1885950" cy="43815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8D8" w:rsidRDefault="004D18D8" w:rsidP="00F13B91">
    <w:pPr>
      <w:pStyle w:val="Encabezado"/>
    </w:pPr>
  </w:p>
  <w:p w:rsidR="004D18D8" w:rsidRDefault="004D18D8" w:rsidP="00F13B91">
    <w:pPr>
      <w:pStyle w:val="Encabezado"/>
      <w:tabs>
        <w:tab w:val="clear" w:pos="4252"/>
        <w:tab w:val="clear" w:pos="8504"/>
        <w:tab w:val="left" w:pos="3630"/>
      </w:tabs>
    </w:pPr>
    <w:r>
      <w:tab/>
    </w:r>
  </w:p>
  <w:p w:rsidR="004D18D8" w:rsidRDefault="00D13C53">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r>
      <w:rPr>
        <w:noProof/>
        <w:lang w:val="es-MX" w:eastAsia="es-MX"/>
      </w:rPr>
      <w:drawing>
        <wp:inline distT="0" distB="0" distL="0" distR="0">
          <wp:extent cx="1885950" cy="438150"/>
          <wp:effectExtent l="19050" t="0" r="0" b="0"/>
          <wp:docPr id="2" name="Imagen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srcRect/>
                  <a:stretch>
                    <a:fillRect/>
                  </a:stretch>
                </pic:blipFill>
                <pic:spPr bwMode="auto">
                  <a:xfrm>
                    <a:off x="0" y="0"/>
                    <a:ext cx="1885950" cy="4381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2"/>
      <w:numFmt w:val="bullet"/>
      <w:lvlText w:val="·"/>
      <w:lvlJc w:val="left"/>
      <w:pPr>
        <w:tabs>
          <w:tab w:val="num" w:pos="348"/>
        </w:tabs>
        <w:ind w:left="348" w:firstLine="360"/>
      </w:pPr>
      <w:rPr>
        <w:rFonts w:ascii="Calibri" w:eastAsia="ヒラギノ角ゴ Pro W3" w:hAnsi="Calibri"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1">
    <w:nsid w:val="00000002"/>
    <w:multiLevelType w:val="multilevel"/>
    <w:tmpl w:val="894EE874"/>
    <w:lvl w:ilvl="0">
      <w:start w:val="1"/>
      <w:numFmt w:val="lowerLetter"/>
      <w:lvlText w:val="(%1)"/>
      <w:lvlJc w:val="left"/>
      <w:pPr>
        <w:tabs>
          <w:tab w:val="num" w:pos="348"/>
        </w:tabs>
        <w:ind w:left="348"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2">
    <w:nsid w:val="00000003"/>
    <w:multiLevelType w:val="multilevel"/>
    <w:tmpl w:val="894EE875"/>
    <w:lvl w:ilvl="0">
      <w:start w:val="1"/>
      <w:numFmt w:val="upperRoman"/>
      <w:lvlText w:val="%1."/>
      <w:lvlJc w:val="left"/>
      <w:pPr>
        <w:tabs>
          <w:tab w:val="num" w:pos="348"/>
        </w:tabs>
        <w:ind w:left="348" w:firstLine="360"/>
      </w:pPr>
      <w:rPr>
        <w:rFonts w:hint="default"/>
        <w:color w:val="000000"/>
        <w:position w:val="0"/>
        <w:sz w:val="24"/>
      </w:rPr>
    </w:lvl>
    <w:lvl w:ilvl="1">
      <w:start w:val="1"/>
      <w:numFmt w:val="lowerRoman"/>
      <w:lvlText w:val="%2."/>
      <w:lvlJc w:val="left"/>
      <w:pPr>
        <w:tabs>
          <w:tab w:val="num" w:pos="1425"/>
        </w:tabs>
        <w:ind w:left="1425"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3">
    <w:nsid w:val="00000004"/>
    <w:multiLevelType w:val="multilevel"/>
    <w:tmpl w:val="894EE876"/>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4">
    <w:nsid w:val="00000005"/>
    <w:multiLevelType w:val="multilevel"/>
    <w:tmpl w:val="894EE877"/>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5">
    <w:nsid w:val="00000006"/>
    <w:multiLevelType w:val="multilevel"/>
    <w:tmpl w:val="894EE878"/>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6">
    <w:nsid w:val="00000007"/>
    <w:multiLevelType w:val="multilevel"/>
    <w:tmpl w:val="894EE879"/>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7">
    <w:nsid w:val="00000008"/>
    <w:multiLevelType w:val="multilevel"/>
    <w:tmpl w:val="894EE87A"/>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8">
    <w:nsid w:val="00000009"/>
    <w:multiLevelType w:val="multilevel"/>
    <w:tmpl w:val="894EE87B"/>
    <w:lvl w:ilvl="0">
      <w:start w:val="1"/>
      <w:numFmt w:val="bullet"/>
      <w:lvlText w:val=""/>
      <w:lvlJc w:val="left"/>
      <w:pPr>
        <w:tabs>
          <w:tab w:val="num" w:pos="360"/>
        </w:tabs>
        <w:ind w:left="360" w:firstLine="360"/>
      </w:pPr>
      <w:rPr>
        <w:rFonts w:ascii="Wingdings" w:eastAsia="ヒラギノ角ゴ Pro W3" w:hAnsi="Wingdings"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9">
    <w:nsid w:val="0CD57A15"/>
    <w:multiLevelType w:val="hybridMultilevel"/>
    <w:tmpl w:val="80526C46"/>
    <w:lvl w:ilvl="0" w:tplc="C9A2D0F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0E013C0"/>
    <w:multiLevelType w:val="hybridMultilevel"/>
    <w:tmpl w:val="CBBC61FE"/>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2B7324F2"/>
    <w:multiLevelType w:val="hybridMultilevel"/>
    <w:tmpl w:val="80526C46"/>
    <w:lvl w:ilvl="0" w:tplc="C9A2D0F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754D5CBA"/>
    <w:multiLevelType w:val="hybridMultilevel"/>
    <w:tmpl w:val="3C90E4B2"/>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7FE30A16"/>
    <w:multiLevelType w:val="hybridMultilevel"/>
    <w:tmpl w:val="5A0E525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Lucida Grande"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Lucida Grande"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Lucida Grande"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3"/>
  </w:num>
  <w:num w:numId="13">
    <w:abstractNumId w:val="12"/>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21"/>
  <w:stylePaneSortMethod w:val="0000"/>
  <w:defaultTabStop w:val="720"/>
  <w:hyphenationZone w:val="425"/>
  <w:defaultTableStyle w:val="Normal"/>
  <w:drawingGridHorizontalSpacing w:val="12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755392"/>
    <w:rsid w:val="00020F40"/>
    <w:rsid w:val="0005598D"/>
    <w:rsid w:val="000B6991"/>
    <w:rsid w:val="001A7865"/>
    <w:rsid w:val="001F52AA"/>
    <w:rsid w:val="002D1CF9"/>
    <w:rsid w:val="00400B7B"/>
    <w:rsid w:val="0042650C"/>
    <w:rsid w:val="00433B0C"/>
    <w:rsid w:val="004816D7"/>
    <w:rsid w:val="00491434"/>
    <w:rsid w:val="004B2E49"/>
    <w:rsid w:val="004D18D8"/>
    <w:rsid w:val="005B0570"/>
    <w:rsid w:val="005E3F11"/>
    <w:rsid w:val="0065282D"/>
    <w:rsid w:val="0072278C"/>
    <w:rsid w:val="00734FC8"/>
    <w:rsid w:val="00755392"/>
    <w:rsid w:val="00765E90"/>
    <w:rsid w:val="00860CC9"/>
    <w:rsid w:val="008D0489"/>
    <w:rsid w:val="00917DDE"/>
    <w:rsid w:val="00984502"/>
    <w:rsid w:val="00A600D7"/>
    <w:rsid w:val="00AC3735"/>
    <w:rsid w:val="00B04C16"/>
    <w:rsid w:val="00B2601C"/>
    <w:rsid w:val="00B91D10"/>
    <w:rsid w:val="00C674AF"/>
    <w:rsid w:val="00C769FF"/>
    <w:rsid w:val="00CB3084"/>
    <w:rsid w:val="00D13C53"/>
    <w:rsid w:val="00D26F7E"/>
    <w:rsid w:val="00EA2417"/>
    <w:rsid w:val="00F13B91"/>
  </w:rsids>
  <m:mathPr>
    <m:mathFont m:val="Cambria Math"/>
    <m:brkBin m:val="before"/>
    <m:brkBinSub m:val="--"/>
    <m:smallFrac m:val="off"/>
    <m:dispDef m:val="off"/>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D0489"/>
    <w:rPr>
      <w:rFonts w:eastAsia="ヒラギノ角ゴ Pro W3"/>
      <w:color w:val="000000"/>
      <w:sz w:val="24"/>
      <w:szCs w:val="24"/>
      <w:lang w:val="es-ES_tradnl" w:eastAsia="en-US"/>
    </w:rPr>
  </w:style>
  <w:style w:type="paragraph" w:styleId="Ttulo1">
    <w:name w:val="heading 1"/>
    <w:next w:val="Normal"/>
    <w:rsid w:val="008D0489"/>
    <w:pPr>
      <w:keepNext/>
      <w:jc w:val="both"/>
      <w:outlineLvl w:val="0"/>
    </w:pPr>
    <w:rPr>
      <w:rFonts w:ascii="Arial" w:eastAsia="ヒラギノ角ゴ Pro W3" w:hAnsi="Arial"/>
      <w:b/>
      <w:color w:val="000000"/>
      <w:sz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ormatolibre">
    <w:name w:val="Formato libre"/>
    <w:rsid w:val="008D0489"/>
    <w:rPr>
      <w:rFonts w:eastAsia="ヒラギノ角ゴ Pro W3"/>
      <w:color w:val="000000"/>
      <w:lang w:eastAsia="es-ES_tradnl"/>
    </w:rPr>
  </w:style>
  <w:style w:type="paragraph" w:customStyle="1" w:styleId="TtuloA">
    <w:name w:val="Título A"/>
    <w:rsid w:val="008D0489"/>
    <w:pPr>
      <w:jc w:val="center"/>
    </w:pPr>
    <w:rPr>
      <w:rFonts w:ascii="Arial" w:eastAsia="ヒラギノ角ゴ Pro W3" w:hAnsi="Arial"/>
      <w:b/>
      <w:color w:val="000000"/>
      <w:sz w:val="24"/>
      <w:lang w:val="es-ES_tradnl" w:eastAsia="es-ES_tradnl"/>
    </w:rPr>
  </w:style>
  <w:style w:type="paragraph" w:styleId="Subttulo">
    <w:name w:val="Subtitle"/>
    <w:qFormat/>
    <w:rsid w:val="008D0489"/>
    <w:pPr>
      <w:jc w:val="center"/>
    </w:pPr>
    <w:rPr>
      <w:rFonts w:ascii="Arial" w:eastAsia="ヒラギノ角ゴ Pro W3" w:hAnsi="Arial"/>
      <w:b/>
      <w:caps/>
      <w:color w:val="000000"/>
      <w:sz w:val="24"/>
      <w:lang w:val="es-ES_tradnl" w:eastAsia="es-ES_tradnl"/>
    </w:rPr>
  </w:style>
  <w:style w:type="paragraph" w:styleId="Textoindependiente">
    <w:name w:val="Body Text"/>
    <w:rsid w:val="008D0489"/>
    <w:pPr>
      <w:spacing w:line="360" w:lineRule="auto"/>
      <w:jc w:val="both"/>
    </w:pPr>
    <w:rPr>
      <w:rFonts w:ascii="Arial" w:eastAsia="ヒラギノ角ゴ Pro W3" w:hAnsi="Arial"/>
      <w:color w:val="000000"/>
      <w:sz w:val="24"/>
      <w:lang w:val="es-ES_tradnl" w:eastAsia="es-ES_tradnl"/>
    </w:rPr>
  </w:style>
  <w:style w:type="paragraph" w:styleId="Encabezado">
    <w:name w:val="header"/>
    <w:basedOn w:val="Normal"/>
    <w:link w:val="EncabezadoCar"/>
    <w:uiPriority w:val="99"/>
    <w:locked/>
    <w:rsid w:val="009C29E2"/>
    <w:pPr>
      <w:tabs>
        <w:tab w:val="center" w:pos="4252"/>
        <w:tab w:val="right" w:pos="8504"/>
      </w:tabs>
    </w:pPr>
  </w:style>
  <w:style w:type="character" w:customStyle="1" w:styleId="EncabezadoCar">
    <w:name w:val="Encabezado Car"/>
    <w:link w:val="Encabezado"/>
    <w:uiPriority w:val="99"/>
    <w:rsid w:val="009C29E2"/>
    <w:rPr>
      <w:rFonts w:eastAsia="ヒラギノ角ゴ Pro W3"/>
      <w:color w:val="000000"/>
      <w:sz w:val="24"/>
      <w:szCs w:val="24"/>
      <w:lang w:val="es-ES_tradnl" w:eastAsia="en-US"/>
    </w:rPr>
  </w:style>
  <w:style w:type="paragraph" w:styleId="Piedepgina">
    <w:name w:val="footer"/>
    <w:basedOn w:val="Normal"/>
    <w:link w:val="PiedepginaCar"/>
    <w:locked/>
    <w:rsid w:val="009C29E2"/>
    <w:pPr>
      <w:tabs>
        <w:tab w:val="center" w:pos="4252"/>
        <w:tab w:val="right" w:pos="8504"/>
      </w:tabs>
    </w:pPr>
  </w:style>
  <w:style w:type="character" w:customStyle="1" w:styleId="PiedepginaCar">
    <w:name w:val="Pie de página Car"/>
    <w:link w:val="Piedepgina"/>
    <w:rsid w:val="009C29E2"/>
    <w:rPr>
      <w:rFonts w:eastAsia="ヒラギノ角ゴ Pro W3"/>
      <w:color w:val="000000"/>
      <w:sz w:val="24"/>
      <w:szCs w:val="24"/>
      <w:lang w:val="es-ES_tradnl" w:eastAsia="en-US"/>
    </w:rPr>
  </w:style>
  <w:style w:type="table" w:styleId="Tablaconcuadrcula">
    <w:name w:val="Table Grid"/>
    <w:basedOn w:val="Tablanormal"/>
    <w:locked/>
    <w:rsid w:val="00772C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rsid w:val="0065282D"/>
    <w:rPr>
      <w:rFonts w:ascii="Tahoma" w:hAnsi="Tahoma" w:cs="Tahoma"/>
      <w:sz w:val="16"/>
      <w:szCs w:val="16"/>
    </w:rPr>
  </w:style>
  <w:style w:type="character" w:customStyle="1" w:styleId="TextodegloboCar">
    <w:name w:val="Texto de globo Car"/>
    <w:basedOn w:val="Fuentedeprrafopredeter"/>
    <w:link w:val="Textodeglobo"/>
    <w:rsid w:val="0065282D"/>
    <w:rPr>
      <w:rFonts w:ascii="Tahoma" w:eastAsia="ヒラギノ角ゴ Pro W3" w:hAnsi="Tahoma" w:cs="Tahoma"/>
      <w:color w:val="000000"/>
      <w:sz w:val="16"/>
      <w:szCs w:val="16"/>
      <w:lang w:val="es-ES_tradnl" w:eastAsia="en-US"/>
    </w:r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505</Words>
  <Characters>2779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1</vt:lpstr>
    </vt:vector>
  </TitlesOfParts>
  <Company>Estancia De la Ossa</Company>
  <LinksUpToDate>false</LinksUpToDate>
  <CharactersWithSpaces>3278</CharactersWithSpaces>
  <SharedDoc>false</SharedDoc>
  <HLinks>
    <vt:vector size="12" baseType="variant">
      <vt:variant>
        <vt:i4>11</vt:i4>
      </vt:variant>
      <vt:variant>
        <vt:i4>5017</vt:i4>
      </vt:variant>
      <vt:variant>
        <vt:i4>1026</vt:i4>
      </vt:variant>
      <vt:variant>
        <vt:i4>1</vt:i4>
      </vt:variant>
      <vt:variant>
        <vt:lpwstr>logo</vt:lpwstr>
      </vt:variant>
      <vt:variant>
        <vt:lpwstr/>
      </vt:variant>
      <vt:variant>
        <vt:i4>11</vt:i4>
      </vt:variant>
      <vt:variant>
        <vt:i4>5023</vt:i4>
      </vt:variant>
      <vt:variant>
        <vt:i4>1025</vt:i4>
      </vt:variant>
      <vt:variant>
        <vt:i4>1</vt:i4>
      </vt:variant>
      <vt:variant>
        <vt:lpwstr>logo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Usuario</dc:creator>
  <cp:lastModifiedBy>BlackCrystal™ v8</cp:lastModifiedBy>
  <cp:revision>3</cp:revision>
  <dcterms:created xsi:type="dcterms:W3CDTF">2011-08-23T01:17:00Z</dcterms:created>
  <dcterms:modified xsi:type="dcterms:W3CDTF">2011-08-23T01:19:00Z</dcterms:modified>
</cp:coreProperties>
</file>